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D76BAB">
              <w:rPr>
                <w:b/>
                <w:sz w:val="18"/>
                <w:szCs w:val="18"/>
                <w:lang w:val="it-IT"/>
              </w:rPr>
            </w:r>
            <w:r w:rsidR="00D76BAB">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3905A6">
              <w:rPr>
                <w:b/>
                <w:sz w:val="18"/>
                <w:szCs w:val="18"/>
                <w:lang w:val="it-IT"/>
              </w:rPr>
              <w:t>3</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3905A6" w:rsidRPr="003905A6">
              <w:rPr>
                <w:b/>
                <w:bCs/>
                <w:sz w:val="18"/>
                <w:szCs w:val="18"/>
                <w:lang w:val="it-IT"/>
              </w:rPr>
              <w:t>8620837BBC</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D76BAB"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D76BAB"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D76BAB"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D76BAB"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D76BAB">
        <w:rPr>
          <w:rFonts w:eastAsia="Arial Unicode MS"/>
          <w:sz w:val="18"/>
          <w:szCs w:val="18"/>
          <w:lang w:val="it-IT"/>
        </w:rPr>
      </w:r>
      <w:r w:rsidR="00D76BA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D76BAB">
        <w:rPr>
          <w:rFonts w:eastAsia="Arial Unicode MS"/>
          <w:sz w:val="18"/>
          <w:szCs w:val="18"/>
          <w:lang w:val="it-IT"/>
        </w:rPr>
      </w:r>
      <w:r w:rsidR="00D76BA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D76BAB">
        <w:rPr>
          <w:rFonts w:eastAsia="Arial Unicode MS"/>
          <w:sz w:val="18"/>
          <w:szCs w:val="18"/>
          <w:lang w:val="it-IT"/>
        </w:rPr>
      </w:r>
      <w:r w:rsidR="00D76BA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D76BAB">
        <w:rPr>
          <w:rFonts w:eastAsia="Arial Unicode MS"/>
          <w:sz w:val="18"/>
          <w:szCs w:val="18"/>
          <w:lang w:val="it-IT"/>
        </w:rPr>
      </w:r>
      <w:r w:rsidR="00D76BA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D76BAB">
        <w:rPr>
          <w:b/>
          <w:bCs/>
          <w:sz w:val="18"/>
          <w:szCs w:val="18"/>
          <w:lang w:val="it-IT"/>
        </w:rPr>
      </w:r>
      <w:r w:rsidR="00D76BAB">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D76BAB">
        <w:rPr>
          <w:sz w:val="18"/>
          <w:szCs w:val="18"/>
          <w:lang w:val="it-IT"/>
        </w:rPr>
      </w:r>
      <w:r w:rsidR="00D76BA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D76BAB">
        <w:rPr>
          <w:b/>
          <w:sz w:val="18"/>
          <w:szCs w:val="18"/>
          <w:lang w:val="it-IT"/>
        </w:rPr>
      </w:r>
      <w:r w:rsidR="00D76BA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D76BAB">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D76BAB">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D76BAB"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D76BAB"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D76BAB"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D76BAB"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D76BAB">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D76BAB"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D76BAB"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5A6"/>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BAB"/>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4720DD68"/>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D859B-A155-47B5-AD45-6BC5A0F78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2021-02-25T09:55:00Z</dcterms:modified>
</cp:coreProperties>
</file>